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3F8" w:rsidRPr="00723ADE" w:rsidRDefault="00A963F8" w:rsidP="00723ADE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723ADE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B6776A">
        <w:rPr>
          <w:b/>
          <w:bCs/>
          <w:i/>
          <w:color w:val="000000"/>
          <w:sz w:val="24"/>
          <w:szCs w:val="22"/>
          <w:lang w:eastAsia="uk-UA"/>
        </w:rPr>
        <w:t>5</w:t>
      </w:r>
      <w:r w:rsidR="00723ADE">
        <w:rPr>
          <w:b/>
          <w:bCs/>
          <w:i/>
          <w:color w:val="000000"/>
          <w:sz w:val="24"/>
          <w:szCs w:val="22"/>
          <w:lang w:eastAsia="uk-UA"/>
        </w:rPr>
        <w:t>7</w:t>
      </w:r>
    </w:p>
    <w:p w:rsidR="00A963F8" w:rsidRPr="00723ADE" w:rsidRDefault="00A963F8" w:rsidP="00723ADE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723ADE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A963F8" w:rsidRDefault="00A963F8" w:rsidP="00354BB4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723ADE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354BB4" w:rsidRPr="00354BB4" w:rsidRDefault="00B6776A" w:rsidP="00354BB4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b/>
          <w:bCs/>
          <w:i/>
          <w:iCs/>
          <w:sz w:val="24"/>
          <w:szCs w:val="24"/>
          <w:lang w:val="ru-RU"/>
        </w:rPr>
        <w:t>0</w:t>
      </w:r>
      <w:r w:rsidR="00251660" w:rsidRPr="00251660">
        <w:rPr>
          <w:b/>
          <w:bCs/>
          <w:i/>
          <w:iCs/>
          <w:sz w:val="24"/>
          <w:szCs w:val="24"/>
          <w:lang w:val="ru-RU"/>
        </w:rPr>
        <w:t>1.0</w:t>
      </w:r>
      <w:r>
        <w:rPr>
          <w:b/>
          <w:bCs/>
          <w:i/>
          <w:iCs/>
          <w:sz w:val="24"/>
          <w:szCs w:val="24"/>
          <w:lang w:val="ru-RU"/>
        </w:rPr>
        <w:t>1</w:t>
      </w:r>
      <w:r w:rsidR="00251660" w:rsidRPr="00251660">
        <w:rPr>
          <w:b/>
          <w:bCs/>
          <w:i/>
          <w:iCs/>
          <w:sz w:val="24"/>
          <w:szCs w:val="24"/>
          <w:lang w:val="ru-RU"/>
        </w:rPr>
        <w:t>.202</w:t>
      </w:r>
      <w:r>
        <w:rPr>
          <w:b/>
          <w:bCs/>
          <w:i/>
          <w:iCs/>
          <w:sz w:val="24"/>
          <w:szCs w:val="24"/>
          <w:lang w:val="ru-RU"/>
        </w:rPr>
        <w:t>6</w:t>
      </w:r>
      <w:r w:rsidR="00251660" w:rsidRPr="00251660">
        <w:rPr>
          <w:b/>
          <w:bCs/>
          <w:i/>
          <w:iCs/>
          <w:sz w:val="24"/>
          <w:szCs w:val="24"/>
          <w:lang w:val="ru-RU"/>
        </w:rPr>
        <w:t xml:space="preserve"> № </w:t>
      </w:r>
      <w:r w:rsidR="00CD430D">
        <w:rPr>
          <w:b/>
          <w:bCs/>
          <w:i/>
          <w:iCs/>
          <w:sz w:val="24"/>
          <w:szCs w:val="24"/>
          <w:lang w:val="ru-RU"/>
        </w:rPr>
        <w:t>1</w:t>
      </w:r>
      <w:r w:rsidR="006707B2">
        <w:rPr>
          <w:rFonts w:eastAsia="Calibri"/>
          <w:b/>
          <w:bCs/>
          <w:i/>
          <w:sz w:val="24"/>
          <w:szCs w:val="24"/>
          <w:lang w:eastAsia="uk-UA"/>
        </w:rPr>
        <w:t xml:space="preserve"> </w:t>
      </w:r>
    </w:p>
    <w:p w:rsidR="00666B71" w:rsidRDefault="00666B71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8B0507" w:rsidRPr="00DE41D4" w:rsidRDefault="008B0507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5948F2" w:rsidRPr="00DE41D4" w:rsidRDefault="005948F2" w:rsidP="005948F2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DE41D4">
        <w:rPr>
          <w:b/>
          <w:bCs/>
          <w:color w:val="000000"/>
          <w:sz w:val="24"/>
          <w:szCs w:val="24"/>
          <w:lang w:eastAsia="uk-UA"/>
        </w:rPr>
        <w:t>ІНФОРМАЦІЙНА КАРТКА №</w:t>
      </w:r>
      <w:r w:rsidR="00A963F8" w:rsidRPr="00DE41D4">
        <w:rPr>
          <w:b/>
          <w:bCs/>
          <w:color w:val="FF0000"/>
          <w:sz w:val="24"/>
          <w:szCs w:val="24"/>
          <w:lang w:eastAsia="uk-UA"/>
        </w:rPr>
        <w:t xml:space="preserve"> </w:t>
      </w:r>
      <w:r w:rsidR="00A963F8" w:rsidRPr="00723ADE">
        <w:rPr>
          <w:b/>
          <w:bCs/>
          <w:sz w:val="24"/>
          <w:szCs w:val="24"/>
          <w:lang w:eastAsia="uk-UA"/>
        </w:rPr>
        <w:t>40-</w:t>
      </w:r>
      <w:r w:rsidR="00B6776A">
        <w:rPr>
          <w:b/>
          <w:bCs/>
          <w:sz w:val="24"/>
          <w:szCs w:val="24"/>
          <w:lang w:eastAsia="uk-UA"/>
        </w:rPr>
        <w:t>29</w:t>
      </w:r>
    </w:p>
    <w:p w:rsidR="005948F2" w:rsidRPr="00DE41D4" w:rsidRDefault="005948F2" w:rsidP="005948F2">
      <w:pPr>
        <w:spacing w:line="240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DE41D4">
        <w:rPr>
          <w:b/>
          <w:bCs/>
          <w:color w:val="000000"/>
          <w:sz w:val="24"/>
          <w:szCs w:val="24"/>
          <w:lang w:eastAsia="uk-UA"/>
        </w:rPr>
        <w:t xml:space="preserve">публічної послуги </w:t>
      </w:r>
    </w:p>
    <w:p w:rsidR="005948F2" w:rsidRPr="00DE41D4" w:rsidRDefault="00EE44E1" w:rsidP="005948F2">
      <w:pPr>
        <w:spacing w:line="240" w:lineRule="atLeast"/>
        <w:jc w:val="center"/>
        <w:rPr>
          <w:b/>
          <w:sz w:val="24"/>
          <w:szCs w:val="24"/>
          <w:lang w:eastAsia="uk-UA"/>
        </w:rPr>
      </w:pPr>
      <w:r w:rsidRPr="00DE41D4">
        <w:rPr>
          <w:b/>
          <w:sz w:val="24"/>
          <w:szCs w:val="24"/>
          <w:lang w:eastAsia="uk-UA"/>
        </w:rPr>
        <w:t>Включення (виключення) житлового приміщення до (з) числа службових</w:t>
      </w:r>
    </w:p>
    <w:p w:rsidR="00EE44E1" w:rsidRPr="00DE41D4" w:rsidRDefault="00EE44E1" w:rsidP="005948F2">
      <w:pPr>
        <w:spacing w:line="240" w:lineRule="atLeast"/>
        <w:jc w:val="center"/>
        <w:rPr>
          <w:b/>
          <w:i/>
          <w:sz w:val="8"/>
          <w:szCs w:val="8"/>
          <w:u w:val="single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5948F2" w:rsidRPr="00DE41D4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ab/>
            </w:r>
            <w:r w:rsidRPr="00DE41D4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5948F2" w:rsidRPr="00DE41D4" w:rsidRDefault="005948F2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DE41D4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D72171" w:rsidRPr="00DE41D4">
              <w:rPr>
                <w:b/>
                <w:bCs/>
                <w:sz w:val="24"/>
                <w:szCs w:val="24"/>
                <w:lang w:eastAsia="uk-UA"/>
              </w:rPr>
              <w:t xml:space="preserve">( </w:t>
            </w:r>
            <w:r w:rsidR="001567CB" w:rsidRPr="00DE41D4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D72171" w:rsidRPr="00DE41D4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1567CB" w:rsidRPr="00DE41D4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D72171" w:rsidRPr="00DE41D4">
              <w:rPr>
                <w:b/>
                <w:bCs/>
                <w:sz w:val="24"/>
                <w:szCs w:val="24"/>
                <w:lang w:eastAsia="uk-UA"/>
              </w:rPr>
              <w:t xml:space="preserve">) виконкому Криворізької міської ради </w:t>
            </w:r>
            <w:r w:rsidRPr="00DE41D4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5948F2" w:rsidRPr="00DE41D4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5948F2" w:rsidRPr="00DE41D4" w:rsidRDefault="005948F2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DE41D4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</w:t>
            </w:r>
            <w:r w:rsidR="00515FD3" w:rsidRPr="00DE41D4">
              <w:rPr>
                <w:bCs/>
                <w:sz w:val="24"/>
                <w:szCs w:val="24"/>
                <w:lang w:eastAsia="uk-UA"/>
              </w:rPr>
              <w:t>-</w:t>
            </w:r>
            <w:r w:rsidRPr="00DE41D4">
              <w:rPr>
                <w:bCs/>
                <w:sz w:val="24"/>
                <w:szCs w:val="24"/>
                <w:lang w:eastAsia="uk-UA"/>
              </w:rPr>
              <w:t>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D72171" w:rsidRPr="00DE41D4">
              <w:rPr>
                <w:sz w:val="24"/>
                <w:szCs w:val="24"/>
                <w:lang w:eastAsia="uk-UA"/>
              </w:rPr>
              <w:t xml:space="preserve">( </w:t>
            </w:r>
            <w:r w:rsidR="001567CB" w:rsidRPr="00DE41D4">
              <w:rPr>
                <w:sz w:val="24"/>
                <w:szCs w:val="24"/>
                <w:lang w:eastAsia="uk-UA"/>
              </w:rPr>
              <w:t>«</w:t>
            </w:r>
            <w:r w:rsidR="00D72171" w:rsidRPr="00DE41D4">
              <w:rPr>
                <w:sz w:val="24"/>
                <w:szCs w:val="24"/>
                <w:lang w:eastAsia="uk-UA"/>
              </w:rPr>
              <w:t>Центр Дії</w:t>
            </w:r>
            <w:r w:rsidR="001567CB" w:rsidRPr="00DE41D4">
              <w:rPr>
                <w:sz w:val="24"/>
                <w:szCs w:val="24"/>
                <w:lang w:eastAsia="uk-UA"/>
              </w:rPr>
              <w:t>»</w:t>
            </w:r>
            <w:r w:rsidR="00D72171" w:rsidRPr="00DE41D4">
              <w:rPr>
                <w:sz w:val="24"/>
                <w:szCs w:val="24"/>
                <w:lang w:eastAsia="uk-UA"/>
              </w:rPr>
              <w:t xml:space="preserve">) </w:t>
            </w:r>
            <w:r w:rsidRPr="00DE41D4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5948F2" w:rsidRPr="00DE41D4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DE41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DE41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6707B2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DE41D4">
              <w:rPr>
                <w:rFonts w:ascii="Times New Roman" w:hAnsi="Times New Roman"/>
                <w:sz w:val="24"/>
                <w:szCs w:val="24"/>
              </w:rPr>
              <w:t>, буд. 2, каб. 12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DE41D4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DE41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DE41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DE41D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948F2" w:rsidRPr="00DE41D4" w:rsidRDefault="005948F2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6707B2">
              <w:rPr>
                <w:rFonts w:ascii="Times New Roman" w:hAnsi="Times New Roman"/>
                <w:sz w:val="24"/>
                <w:szCs w:val="24"/>
              </w:rPr>
              <w:t>Антона Ігнатченка</w:t>
            </w:r>
            <w:r w:rsidR="00440CE7">
              <w:rPr>
                <w:rFonts w:ascii="Times New Roman" w:hAnsi="Times New Roman"/>
                <w:sz w:val="24"/>
                <w:szCs w:val="24"/>
              </w:rPr>
              <w:t>, буд. 1А, каб. 127</w:t>
            </w:r>
          </w:p>
          <w:p w:rsidR="005948F2" w:rsidRPr="00DE41D4" w:rsidRDefault="005948F2" w:rsidP="000D111C">
            <w:pPr>
              <w:jc w:val="left"/>
              <w:rPr>
                <w:sz w:val="24"/>
                <w:szCs w:val="24"/>
              </w:rPr>
            </w:pPr>
            <w:r w:rsidRPr="00DE41D4">
              <w:rPr>
                <w:b/>
                <w:sz w:val="24"/>
                <w:szCs w:val="24"/>
              </w:rPr>
              <w:t>Центрально-Міський район</w:t>
            </w:r>
            <w:r w:rsidRPr="00DE41D4">
              <w:rPr>
                <w:sz w:val="24"/>
                <w:szCs w:val="24"/>
              </w:rPr>
              <w:t>:</w:t>
            </w:r>
          </w:p>
          <w:p w:rsidR="005948F2" w:rsidRPr="00DE41D4" w:rsidRDefault="005948F2" w:rsidP="000D111C">
            <w:pPr>
              <w:jc w:val="left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вул. Староярмаркова, буд. 44</w:t>
            </w:r>
          </w:p>
          <w:p w:rsidR="005948F2" w:rsidRPr="00DE41D4" w:rsidRDefault="005948F2" w:rsidP="000D111C">
            <w:pPr>
              <w:jc w:val="left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5948F2" w:rsidRPr="00DE41D4" w:rsidRDefault="005948F2" w:rsidP="000D111C">
            <w:pPr>
              <w:jc w:val="left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кейси-адміністратори (за окремим графіком)</w:t>
            </w:r>
          </w:p>
          <w:p w:rsidR="00A963F8" w:rsidRPr="00DE41D4" w:rsidRDefault="00A963F8" w:rsidP="000D111C">
            <w:pPr>
              <w:jc w:val="left"/>
              <w:rPr>
                <w:sz w:val="24"/>
                <w:szCs w:val="24"/>
              </w:rPr>
            </w:pPr>
          </w:p>
        </w:tc>
      </w:tr>
      <w:tr w:rsidR="005948F2" w:rsidRPr="00DE41D4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0A0" w:rsidRPr="00DE41D4" w:rsidRDefault="004D30A0" w:rsidP="004D30A0">
            <w:pPr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1. Центр працює</w:t>
            </w:r>
            <w:r w:rsidR="006707B2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DE41D4">
              <w:rPr>
                <w:sz w:val="24"/>
                <w:szCs w:val="24"/>
                <w:lang w:eastAsia="uk-UA"/>
              </w:rPr>
              <w:t>:</w:t>
            </w:r>
          </w:p>
          <w:p w:rsidR="004D30A0" w:rsidRPr="00DE41D4" w:rsidRDefault="004D30A0" w:rsidP="004D30A0">
            <w:pPr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  <w:lang w:eastAsia="uk-UA"/>
              </w:rPr>
              <w:t>- головний офіс - у п</w:t>
            </w:r>
            <w:r w:rsidRPr="00DE41D4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4D30A0" w:rsidRPr="00DE41D4" w:rsidRDefault="004D30A0" w:rsidP="004D30A0">
            <w:pPr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4D30A0" w:rsidRPr="00DE41D4" w:rsidRDefault="004D30A0" w:rsidP="004D30A0">
            <w:pPr>
              <w:rPr>
                <w:sz w:val="16"/>
                <w:szCs w:val="16"/>
              </w:rPr>
            </w:pPr>
          </w:p>
          <w:p w:rsidR="004D30A0" w:rsidRPr="00DE41D4" w:rsidRDefault="004D30A0" w:rsidP="004D30A0">
            <w:pPr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4D30A0" w:rsidRPr="00DE41D4" w:rsidRDefault="004D30A0" w:rsidP="004D30A0">
            <w:pPr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5948F2" w:rsidRDefault="004D30A0" w:rsidP="004D30A0">
            <w:pPr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A963F8" w:rsidRPr="00DE41D4" w:rsidRDefault="008B0507" w:rsidP="004D30A0">
            <w:pPr>
              <w:rPr>
                <w:sz w:val="24"/>
                <w:szCs w:val="24"/>
              </w:rPr>
            </w:pPr>
            <w:r w:rsidRPr="008B0507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5948F2" w:rsidRPr="00DE41D4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1D4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5948F2" w:rsidRPr="00DE41D4" w:rsidRDefault="00B6776A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5948F2" w:rsidRPr="00DE41D4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5948F2" w:rsidRPr="00DE41D4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948F2" w:rsidRPr="00DE41D4" w:rsidRDefault="005948F2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5948F2" w:rsidRPr="00DE41D4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E41D4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contextualSpacing/>
              <w:rPr>
                <w:color w:val="000000"/>
                <w:sz w:val="23"/>
                <w:szCs w:val="23"/>
                <w:lang w:eastAsia="ru-RU"/>
              </w:rPr>
            </w:pPr>
            <w:r w:rsidRPr="00DE41D4">
              <w:rPr>
                <w:color w:val="000000"/>
                <w:sz w:val="23"/>
                <w:szCs w:val="23"/>
                <w:lang w:eastAsia="ru-RU"/>
              </w:rPr>
              <w:t>Житловий кодекс У</w:t>
            </w:r>
            <w:r w:rsidR="001D7F67" w:rsidRPr="00DE41D4">
              <w:rPr>
                <w:color w:val="000000"/>
                <w:sz w:val="23"/>
                <w:szCs w:val="23"/>
                <w:lang w:eastAsia="ru-RU"/>
              </w:rPr>
              <w:t>країни</w:t>
            </w:r>
            <w:r w:rsidRPr="00DE41D4">
              <w:rPr>
                <w:color w:val="000000"/>
                <w:sz w:val="23"/>
                <w:szCs w:val="23"/>
                <w:lang w:eastAsia="ru-RU"/>
              </w:rPr>
              <w:t>, Закони України «Про місцеве самоврядування в Україні», «Про захист персональних даних»</w:t>
            </w:r>
            <w:r w:rsidR="00D72171" w:rsidRPr="00DE41D4">
              <w:rPr>
                <w:color w:val="000000"/>
                <w:sz w:val="23"/>
                <w:szCs w:val="23"/>
                <w:lang w:eastAsia="ru-RU"/>
              </w:rPr>
              <w:t>, «Про адміністративну процедуру»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pStyle w:val="Default"/>
              <w:jc w:val="both"/>
              <w:rPr>
                <w:sz w:val="23"/>
                <w:szCs w:val="23"/>
                <w:highlight w:val="white"/>
                <w:lang w:val="uk-UA"/>
              </w:rPr>
            </w:pPr>
            <w:r w:rsidRPr="00DE41D4">
              <w:rPr>
                <w:sz w:val="23"/>
                <w:szCs w:val="23"/>
                <w:highlight w:val="white"/>
                <w:lang w:val="uk-UA"/>
              </w:rPr>
              <w:t>Постанова Ради Міністрів У</w:t>
            </w:r>
            <w:r w:rsidR="00CC56B3" w:rsidRPr="00DE41D4">
              <w:rPr>
                <w:sz w:val="23"/>
                <w:szCs w:val="23"/>
                <w:highlight w:val="white"/>
                <w:lang w:val="uk-UA"/>
              </w:rPr>
              <w:t>країнської РСР від 04.02.1988 №</w:t>
            </w:r>
            <w:r w:rsidRPr="00DE41D4">
              <w:rPr>
                <w:sz w:val="23"/>
                <w:szCs w:val="23"/>
                <w:highlight w:val="white"/>
                <w:lang w:val="uk-UA"/>
              </w:rPr>
              <w:t>37 «Про службові жилі приміщення»</w:t>
            </w:r>
            <w:r w:rsidR="00CC56B3" w:rsidRPr="00DE41D4">
              <w:rPr>
                <w:sz w:val="23"/>
                <w:szCs w:val="23"/>
                <w:highlight w:val="white"/>
                <w:lang w:val="uk-UA"/>
              </w:rPr>
              <w:t>,</w:t>
            </w:r>
            <w:r w:rsidRPr="00DE41D4">
              <w:rPr>
                <w:sz w:val="23"/>
                <w:szCs w:val="23"/>
                <w:highlight w:val="white"/>
                <w:lang w:val="uk-UA"/>
              </w:rPr>
              <w:t xml:space="preserve"> зі змінами.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>Акти центральних орга</w:t>
            </w:r>
            <w:r w:rsidR="00515FD3" w:rsidRPr="00DE41D4">
              <w:rPr>
                <w:sz w:val="24"/>
                <w:szCs w:val="24"/>
                <w:lang w:eastAsia="ar-SA"/>
              </w:rPr>
              <w:t>-</w:t>
            </w:r>
            <w:r w:rsidRPr="00DE41D4">
              <w:rPr>
                <w:sz w:val="24"/>
                <w:szCs w:val="24"/>
                <w:lang w:eastAsia="ar-SA"/>
              </w:rPr>
              <w:t>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snapToGrid w:val="0"/>
              <w:jc w:val="center"/>
              <w:rPr>
                <w:b/>
                <w:sz w:val="24"/>
                <w:szCs w:val="24"/>
                <w:highlight w:val="white"/>
              </w:rPr>
            </w:pPr>
            <w:r w:rsidRPr="00DE41D4">
              <w:rPr>
                <w:b/>
                <w:sz w:val="24"/>
                <w:szCs w:val="24"/>
                <w:highlight w:val="white"/>
              </w:rPr>
              <w:t>-</w:t>
            </w:r>
          </w:p>
        </w:tc>
      </w:tr>
      <w:tr w:rsidR="005948F2" w:rsidRPr="00DE41D4" w:rsidTr="000D111C">
        <w:trPr>
          <w:trHeight w:val="102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suppressAutoHyphens/>
              <w:snapToGrid w:val="0"/>
              <w:jc w:val="left"/>
              <w:rPr>
                <w:sz w:val="22"/>
                <w:szCs w:val="22"/>
                <w:lang w:eastAsia="ar-SA"/>
              </w:rPr>
            </w:pPr>
            <w:r w:rsidRPr="00DE41D4">
              <w:rPr>
                <w:sz w:val="24"/>
                <w:szCs w:val="22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rPr>
                <w:sz w:val="24"/>
                <w:szCs w:val="24"/>
                <w:highlight w:val="white"/>
              </w:rPr>
            </w:pPr>
            <w:r w:rsidRPr="00DE41D4">
              <w:rPr>
                <w:sz w:val="24"/>
                <w:szCs w:val="24"/>
                <w:highlight w:val="white"/>
              </w:rPr>
              <w:t>Рішення Криворізької міської ради від 31 березня 2016 року    №381 «Про обсяг і межі повноважень районних у місті рад та їх виконавчих органів», зі змінами</w:t>
            </w:r>
          </w:p>
        </w:tc>
      </w:tr>
      <w:tr w:rsidR="005948F2" w:rsidRPr="00DE41D4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DE41D4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8D4777">
            <w:pPr>
              <w:numPr>
                <w:ilvl w:val="0"/>
                <w:numId w:val="2"/>
              </w:numPr>
              <w:tabs>
                <w:tab w:val="clear" w:pos="720"/>
                <w:tab w:val="left" w:pos="222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DE41D4">
              <w:rPr>
                <w:sz w:val="24"/>
                <w:szCs w:val="24"/>
                <w:highlight w:val="white"/>
              </w:rPr>
              <w:t>заява встановленого зразка;</w:t>
            </w:r>
          </w:p>
          <w:p w:rsidR="005948F2" w:rsidRPr="00DE41D4" w:rsidRDefault="00CC56B3" w:rsidP="008D4777">
            <w:pPr>
              <w:pStyle w:val="1"/>
              <w:numPr>
                <w:ilvl w:val="0"/>
                <w:numId w:val="2"/>
              </w:numPr>
              <w:tabs>
                <w:tab w:val="clear" w:pos="720"/>
                <w:tab w:val="left" w:pos="222"/>
                <w:tab w:val="num" w:pos="279"/>
              </w:tabs>
              <w:suppressAutoHyphens w:val="0"/>
              <w:ind w:left="279" w:hanging="180"/>
              <w:jc w:val="both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DE41D4">
              <w:rPr>
                <w:rFonts w:ascii="Times New Roman" w:hAnsi="Times New Roman" w:cs="Times New Roman"/>
                <w:sz w:val="24"/>
                <w:highlight w:val="white"/>
              </w:rPr>
              <w:t xml:space="preserve">копія </w:t>
            </w:r>
            <w:r w:rsidR="005948F2" w:rsidRPr="00DE41D4">
              <w:rPr>
                <w:rFonts w:ascii="Times New Roman" w:hAnsi="Times New Roman" w:cs="Times New Roman"/>
                <w:sz w:val="24"/>
                <w:highlight w:val="white"/>
              </w:rPr>
              <w:t>клопотання підприємства, установи, організації;</w:t>
            </w:r>
          </w:p>
          <w:p w:rsidR="005948F2" w:rsidRPr="00DE41D4" w:rsidRDefault="00CC56B3" w:rsidP="008D4777">
            <w:pPr>
              <w:pStyle w:val="1"/>
              <w:numPr>
                <w:ilvl w:val="0"/>
                <w:numId w:val="2"/>
              </w:numPr>
              <w:tabs>
                <w:tab w:val="clear" w:pos="720"/>
                <w:tab w:val="left" w:pos="222"/>
                <w:tab w:val="num" w:pos="279"/>
              </w:tabs>
              <w:suppressAutoHyphens w:val="0"/>
              <w:ind w:left="279" w:hanging="180"/>
              <w:jc w:val="both"/>
              <w:rPr>
                <w:rFonts w:ascii="Times New Roman" w:hAnsi="Times New Roman" w:cs="Times New Roman"/>
                <w:color w:val="000000"/>
                <w:sz w:val="24"/>
                <w:highlight w:val="white"/>
              </w:rPr>
            </w:pPr>
            <w:r w:rsidRPr="00DE41D4">
              <w:rPr>
                <w:rFonts w:ascii="Times New Roman" w:hAnsi="Times New Roman" w:cs="Times New Roman"/>
                <w:sz w:val="24"/>
                <w:highlight w:val="white"/>
              </w:rPr>
              <w:t xml:space="preserve">копія </w:t>
            </w:r>
            <w:r w:rsidR="005948F2" w:rsidRPr="00DE41D4">
              <w:rPr>
                <w:rFonts w:ascii="Times New Roman" w:hAnsi="Times New Roman" w:cs="Times New Roman"/>
                <w:sz w:val="24"/>
                <w:highlight w:val="white"/>
              </w:rPr>
              <w:t>лист</w:t>
            </w:r>
            <w:r w:rsidRPr="00DE41D4">
              <w:rPr>
                <w:rFonts w:ascii="Times New Roman" w:hAnsi="Times New Roman" w:cs="Times New Roman"/>
                <w:sz w:val="24"/>
                <w:highlight w:val="white"/>
              </w:rPr>
              <w:t>а</w:t>
            </w:r>
            <w:r w:rsidR="005948F2" w:rsidRPr="00DE41D4">
              <w:rPr>
                <w:rFonts w:ascii="Times New Roman" w:hAnsi="Times New Roman" w:cs="Times New Roman"/>
                <w:sz w:val="24"/>
                <w:highlight w:val="white"/>
              </w:rPr>
              <w:t xml:space="preserve"> департаменту розвитку інфраструктури міста виконкому Криворізької міської ради щодо </w:t>
            </w:r>
            <w:r w:rsidR="00EA4D9B" w:rsidRPr="00DE41D4">
              <w:rPr>
                <w:rFonts w:ascii="Times New Roman" w:hAnsi="Times New Roman" w:cs="Times New Roman"/>
                <w:sz w:val="24"/>
                <w:highlight w:val="white"/>
              </w:rPr>
              <w:t>включення (</w:t>
            </w:r>
            <w:r w:rsidR="005948F2" w:rsidRPr="00DE41D4">
              <w:rPr>
                <w:rFonts w:ascii="Times New Roman" w:hAnsi="Times New Roman" w:cs="Times New Roman"/>
                <w:sz w:val="24"/>
                <w:highlight w:val="white"/>
              </w:rPr>
              <w:t>виключення</w:t>
            </w:r>
            <w:r w:rsidR="00EA4D9B" w:rsidRPr="00DE41D4">
              <w:rPr>
                <w:rFonts w:ascii="Times New Roman" w:hAnsi="Times New Roman" w:cs="Times New Roman"/>
                <w:sz w:val="24"/>
                <w:highlight w:val="white"/>
              </w:rPr>
              <w:t>)</w:t>
            </w:r>
            <w:r w:rsidR="005948F2" w:rsidRPr="00DE41D4">
              <w:rPr>
                <w:rFonts w:ascii="Times New Roman" w:hAnsi="Times New Roman" w:cs="Times New Roman"/>
                <w:sz w:val="24"/>
                <w:highlight w:val="white"/>
              </w:rPr>
              <w:t xml:space="preserve"> з службового житлового фонду, погоджений заступником міського голови згідно з розподілом обов'язків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BA2482" w:rsidRPr="00DE41D4">
              <w:rPr>
                <w:sz w:val="24"/>
                <w:szCs w:val="24"/>
              </w:rPr>
              <w:t xml:space="preserve"> </w:t>
            </w:r>
            <w:r w:rsidRPr="00DE41D4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5948F2" w:rsidRPr="00DE41D4" w:rsidRDefault="005948F2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5948F2" w:rsidRPr="00DE41D4" w:rsidRDefault="005948F2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Default="005948F2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  <w:p w:rsidR="008B0507" w:rsidRPr="00DE41D4" w:rsidRDefault="008B0507" w:rsidP="000D111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</w:rPr>
              <w:t>Безоплатно</w:t>
            </w:r>
          </w:p>
        </w:tc>
      </w:tr>
      <w:tr w:rsidR="005948F2" w:rsidRPr="00DE41D4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DE41D4">
              <w:rPr>
                <w:b/>
                <w:sz w:val="24"/>
                <w:szCs w:val="24"/>
                <w:lang w:eastAsia="ar-SA"/>
              </w:rPr>
              <w:lastRenderedPageBreak/>
              <w:t>У разі оплати публічної послуги: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DE41D4">
              <w:rPr>
                <w:sz w:val="24"/>
                <w:szCs w:val="24"/>
                <w:lang w:eastAsia="ar-SA"/>
              </w:rPr>
              <w:t>-</w:t>
            </w:r>
            <w:bookmarkStart w:id="0" w:name="_GoBack"/>
            <w:bookmarkEnd w:id="0"/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ru-RU"/>
              </w:rPr>
              <w:t xml:space="preserve">До 30 календарних  днів </w:t>
            </w:r>
          </w:p>
          <w:p w:rsidR="00D72171" w:rsidRPr="00DE41D4" w:rsidRDefault="00D72171" w:rsidP="00D72171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5948F2" w:rsidRDefault="00D72171" w:rsidP="00D72171">
            <w:pPr>
              <w:ind w:firstLine="217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  <w:p w:rsidR="008B0507" w:rsidRPr="00DE41D4" w:rsidRDefault="008B0507" w:rsidP="00D72171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5948F2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948F2" w:rsidRPr="00DE41D4" w:rsidRDefault="005948F2" w:rsidP="008D4777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5948F2" w:rsidRPr="00DE41D4" w:rsidRDefault="005948F2" w:rsidP="008D4777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5948F2" w:rsidRPr="00DE41D4" w:rsidRDefault="005948F2" w:rsidP="008D4777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</w:tc>
      </w:tr>
      <w:tr w:rsidR="00D72171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8D4777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D72171" w:rsidRPr="00DE41D4" w:rsidRDefault="00D72171" w:rsidP="001567CB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D72171" w:rsidRPr="00DE41D4" w:rsidRDefault="00D72171" w:rsidP="008D4777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D72171" w:rsidRPr="00DE41D4" w:rsidRDefault="00D72171" w:rsidP="008D4777">
            <w:pPr>
              <w:pStyle w:val="a5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За заявою особи, у разі:</w:t>
            </w:r>
          </w:p>
          <w:p w:rsidR="00D72171" w:rsidRPr="00DE41D4" w:rsidRDefault="00D72171" w:rsidP="008D4777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D72171" w:rsidRPr="00DE41D4" w:rsidRDefault="00D72171" w:rsidP="008D4777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перебування учасника адміністративного провадження у</w:t>
            </w:r>
            <w:r w:rsidR="00C66A74" w:rsidRPr="00DE41D4">
              <w:rPr>
                <w:sz w:val="24"/>
                <w:szCs w:val="24"/>
              </w:rPr>
              <w:t xml:space="preserve"> </w:t>
            </w:r>
            <w:r w:rsidRPr="00DE41D4">
              <w:rPr>
                <w:sz w:val="24"/>
                <w:szCs w:val="24"/>
              </w:rPr>
              <w:t>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D72171" w:rsidRPr="00DE41D4" w:rsidRDefault="00D72171" w:rsidP="008D4777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D72171" w:rsidRPr="00DE41D4" w:rsidRDefault="00D72171" w:rsidP="008D4777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lastRenderedPageBreak/>
              <w:t>призначення адміністративним органом експертизи-до одержання її результатів;</w:t>
            </w:r>
          </w:p>
          <w:p w:rsidR="00D72171" w:rsidRPr="00DE41D4" w:rsidRDefault="00D72171" w:rsidP="00A963F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виникнення інших обставин, що перешкоджають вирішенню справи</w:t>
            </w:r>
          </w:p>
        </w:tc>
      </w:tr>
      <w:tr w:rsidR="00D72171" w:rsidRPr="00DE41D4" w:rsidTr="00A963F8">
        <w:trPr>
          <w:trHeight w:val="7311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8D4777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D72171" w:rsidRPr="00DE41D4" w:rsidRDefault="00D72171" w:rsidP="008D4777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D72171" w:rsidRPr="00DE41D4" w:rsidRDefault="00D72171" w:rsidP="008D4777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D72171" w:rsidRPr="00DE41D4" w:rsidRDefault="00D72171" w:rsidP="008D4777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D72171" w:rsidRPr="00DE41D4" w:rsidRDefault="00D72171" w:rsidP="008D477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D72171" w:rsidRPr="00DE41D4" w:rsidRDefault="00D72171" w:rsidP="008D477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D72171" w:rsidRPr="00DE41D4" w:rsidRDefault="00D72171" w:rsidP="008D477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D72171" w:rsidRPr="00DE41D4" w:rsidRDefault="00D72171" w:rsidP="008D477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D72171" w:rsidRPr="00DE41D4" w:rsidRDefault="00D72171" w:rsidP="008D477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Смерті фізичної особи або оголошення фізичної особи</w:t>
            </w:r>
            <w:r w:rsidR="009E38D5" w:rsidRPr="00DE41D4">
              <w:rPr>
                <w:sz w:val="24"/>
                <w:szCs w:val="24"/>
              </w:rPr>
              <w:t xml:space="preserve"> померло</w:t>
            </w:r>
            <w:r w:rsidR="00A963F8" w:rsidRPr="00DE41D4">
              <w:rPr>
                <w:sz w:val="24"/>
                <w:szCs w:val="24"/>
              </w:rPr>
              <w:t>ю</w:t>
            </w:r>
            <w:r w:rsidRPr="00DE41D4">
              <w:rPr>
                <w:sz w:val="24"/>
                <w:szCs w:val="24"/>
              </w:rPr>
              <w:t xml:space="preserve"> (за умови відсутності правонаступництва);</w:t>
            </w:r>
          </w:p>
          <w:p w:rsidR="00D72171" w:rsidRPr="00DE41D4" w:rsidRDefault="00D72171" w:rsidP="008D4777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D72171" w:rsidRPr="00DE41D4" w:rsidRDefault="00A963F8" w:rsidP="00D72171">
            <w:pPr>
              <w:suppressAutoHyphens/>
              <w:ind w:left="98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 xml:space="preserve">7)    </w:t>
            </w:r>
            <w:r w:rsidR="00D72171" w:rsidRPr="00DE41D4">
              <w:rPr>
                <w:sz w:val="24"/>
                <w:szCs w:val="24"/>
              </w:rPr>
              <w:t>В інших випадках, передбачених законом</w:t>
            </w:r>
          </w:p>
        </w:tc>
      </w:tr>
      <w:tr w:rsidR="00D72171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Default="00D72171" w:rsidP="00D72171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  <w:p w:rsidR="008B0507" w:rsidRPr="00DE41D4" w:rsidRDefault="008B0507" w:rsidP="00D72171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contextualSpacing/>
              <w:rPr>
                <w:sz w:val="24"/>
                <w:szCs w:val="24"/>
                <w:lang w:eastAsia="ru-RU"/>
              </w:rPr>
            </w:pPr>
            <w:r w:rsidRPr="00DE41D4">
              <w:rPr>
                <w:color w:val="000000"/>
                <w:sz w:val="24"/>
                <w:szCs w:val="24"/>
                <w:lang w:eastAsia="ru-RU"/>
              </w:rPr>
              <w:t xml:space="preserve">Рішення виконкому районної </w:t>
            </w:r>
            <w:r w:rsidR="00DE41D4">
              <w:rPr>
                <w:color w:val="000000"/>
                <w:sz w:val="24"/>
                <w:szCs w:val="24"/>
                <w:lang w:eastAsia="ru-RU"/>
              </w:rPr>
              <w:t>у</w:t>
            </w:r>
            <w:r w:rsidRPr="00DE41D4">
              <w:rPr>
                <w:color w:val="000000"/>
                <w:sz w:val="24"/>
                <w:szCs w:val="24"/>
                <w:lang w:eastAsia="ru-RU"/>
              </w:rPr>
              <w:t xml:space="preserve"> місті ради</w:t>
            </w:r>
          </w:p>
        </w:tc>
      </w:tr>
      <w:tr w:rsidR="00D72171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ind w:firstLine="217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  <w:p w:rsidR="00A963F8" w:rsidRPr="00DE41D4" w:rsidRDefault="00A963F8" w:rsidP="00D72171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4D30A0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0A0" w:rsidRPr="00DE41D4" w:rsidRDefault="004D30A0" w:rsidP="004D30A0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0A0" w:rsidRPr="00DE41D4" w:rsidRDefault="004D30A0" w:rsidP="004D30A0">
            <w:pPr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D30A0" w:rsidRPr="00DE41D4" w:rsidRDefault="004D30A0" w:rsidP="004D30A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E41D4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4D30A0" w:rsidRPr="00DE41D4" w:rsidRDefault="004D30A0" w:rsidP="004D30A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E41D4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4D30A0" w:rsidRPr="00DE41D4" w:rsidRDefault="004D30A0" w:rsidP="004D30A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E41D4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4D30A0" w:rsidRPr="00DE41D4" w:rsidRDefault="004D30A0" w:rsidP="004D30A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DE41D4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4D30A0" w:rsidRPr="00DE41D4" w:rsidRDefault="004D30A0" w:rsidP="004D30A0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DE41D4">
              <w:rPr>
                <w:shd w:val="clear" w:color="auto" w:fill="FFFFFF"/>
                <w:lang w:val="uk-UA"/>
              </w:rPr>
              <w:lastRenderedPageBreak/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4D30A0" w:rsidRPr="00DE41D4" w:rsidRDefault="004D30A0" w:rsidP="004D30A0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DE41D4">
              <w:rPr>
                <w:shd w:val="clear" w:color="auto" w:fill="FFFFFF"/>
                <w:lang w:val="uk-UA"/>
              </w:rPr>
              <w:t>- </w:t>
            </w:r>
            <w:r w:rsidRPr="00DE41D4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4D30A0" w:rsidRPr="00DE41D4" w:rsidRDefault="004D30A0" w:rsidP="004D30A0">
            <w:pPr>
              <w:ind w:firstLine="284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D72171" w:rsidRPr="00DE41D4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jc w:val="center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4D30A0" w:rsidRPr="00DE41D4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jc w:val="left"/>
              <w:rPr>
                <w:sz w:val="24"/>
                <w:szCs w:val="24"/>
                <w:lang w:eastAsia="uk-UA"/>
              </w:rPr>
            </w:pPr>
            <w:r w:rsidRPr="00DE41D4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72171" w:rsidRPr="00DE41D4" w:rsidRDefault="00D72171" w:rsidP="00D72171">
            <w:pPr>
              <w:ind w:firstLine="217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документів.</w:t>
            </w:r>
          </w:p>
          <w:p w:rsidR="00D72171" w:rsidRPr="00DE41D4" w:rsidRDefault="00D72171" w:rsidP="00D72171">
            <w:pPr>
              <w:ind w:firstLine="217"/>
              <w:rPr>
                <w:sz w:val="10"/>
                <w:szCs w:val="10"/>
              </w:rPr>
            </w:pPr>
          </w:p>
          <w:p w:rsidR="00D72171" w:rsidRPr="00DE41D4" w:rsidRDefault="00D72171" w:rsidP="00D72171">
            <w:pPr>
              <w:ind w:firstLine="217"/>
              <w:rPr>
                <w:sz w:val="24"/>
                <w:szCs w:val="24"/>
              </w:rPr>
            </w:pPr>
            <w:r w:rsidRPr="00DE41D4">
              <w:rPr>
                <w:sz w:val="24"/>
                <w:szCs w:val="24"/>
              </w:rPr>
              <w:t>У разі</w:t>
            </w:r>
            <w:r w:rsidR="00DE41D4">
              <w:rPr>
                <w:sz w:val="24"/>
                <w:szCs w:val="24"/>
              </w:rPr>
              <w:t xml:space="preserve"> ухвалення виконкомом районної у</w:t>
            </w:r>
            <w:r w:rsidRPr="00DE41D4">
              <w:rPr>
                <w:sz w:val="24"/>
                <w:szCs w:val="24"/>
              </w:rPr>
              <w:t xml:space="preserve"> місті ради рішення про відмову в наданні публічної послуги, заявникам надається або направляється письмове роз’яснення уповноваженої поса</w:t>
            </w:r>
            <w:r w:rsidR="00DE41D4">
              <w:rPr>
                <w:sz w:val="24"/>
                <w:szCs w:val="24"/>
              </w:rPr>
              <w:t>дової особи виконкому районної у</w:t>
            </w:r>
            <w:r w:rsidRPr="00DE41D4">
              <w:rPr>
                <w:sz w:val="24"/>
                <w:szCs w:val="24"/>
              </w:rPr>
              <w:t xml:space="preserve"> місті ради про причини відмови</w:t>
            </w:r>
          </w:p>
        </w:tc>
      </w:tr>
    </w:tbl>
    <w:p w:rsidR="007D5B5E" w:rsidRPr="00DE41D4" w:rsidRDefault="007D5B5E" w:rsidP="005948F2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A963F8" w:rsidRPr="00DE41D4" w:rsidRDefault="00A963F8" w:rsidP="005948F2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A963F8" w:rsidRPr="00DE41D4" w:rsidRDefault="00A963F8" w:rsidP="00A963F8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DE41D4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A963F8" w:rsidRPr="00DE41D4" w:rsidRDefault="00A963F8" w:rsidP="00A963F8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DE41D4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DE41D4">
        <w:rPr>
          <w:b/>
          <w:bCs/>
          <w:i/>
          <w:color w:val="000000"/>
          <w:sz w:val="24"/>
          <w:szCs w:val="24"/>
          <w:lang w:eastAsia="uk-UA"/>
        </w:rPr>
        <w:tab/>
      </w:r>
      <w:r w:rsidRPr="00DE41D4">
        <w:rPr>
          <w:b/>
          <w:bCs/>
          <w:i/>
          <w:color w:val="000000"/>
          <w:sz w:val="24"/>
          <w:szCs w:val="24"/>
          <w:lang w:eastAsia="uk-UA"/>
        </w:rPr>
        <w:tab/>
      </w:r>
      <w:r w:rsidRPr="00DE41D4">
        <w:rPr>
          <w:b/>
          <w:bCs/>
          <w:i/>
          <w:color w:val="000000"/>
          <w:sz w:val="24"/>
          <w:szCs w:val="24"/>
          <w:lang w:eastAsia="uk-UA"/>
        </w:rPr>
        <w:tab/>
      </w:r>
      <w:r w:rsidRPr="00DE41D4">
        <w:rPr>
          <w:b/>
          <w:bCs/>
          <w:i/>
          <w:color w:val="000000"/>
          <w:sz w:val="24"/>
          <w:szCs w:val="24"/>
          <w:lang w:eastAsia="uk-UA"/>
        </w:rPr>
        <w:tab/>
      </w:r>
      <w:r w:rsidRPr="00DE41D4">
        <w:rPr>
          <w:b/>
          <w:bCs/>
          <w:i/>
          <w:color w:val="000000"/>
          <w:sz w:val="24"/>
          <w:szCs w:val="24"/>
          <w:lang w:eastAsia="uk-UA"/>
        </w:rPr>
        <w:tab/>
      </w:r>
      <w:r w:rsidRPr="00DE41D4">
        <w:rPr>
          <w:b/>
          <w:bCs/>
          <w:i/>
          <w:color w:val="000000"/>
          <w:sz w:val="24"/>
          <w:szCs w:val="24"/>
          <w:lang w:eastAsia="uk-UA"/>
        </w:rPr>
        <w:tab/>
      </w:r>
      <w:r w:rsidRPr="00DE41D4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A963F8" w:rsidRPr="00DE41D4" w:rsidRDefault="00A963F8" w:rsidP="005948F2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sectPr w:rsidR="00A963F8" w:rsidRPr="00DE41D4" w:rsidSect="005A105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E85" w:rsidRDefault="001D2E85">
      <w:r>
        <w:separator/>
      </w:r>
    </w:p>
  </w:endnote>
  <w:endnote w:type="continuationSeparator" w:id="0">
    <w:p w:rsidR="001D2E85" w:rsidRDefault="001D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E85" w:rsidRDefault="001D2E85">
      <w:r>
        <w:separator/>
      </w:r>
    </w:p>
  </w:footnote>
  <w:footnote w:type="continuationSeparator" w:id="0">
    <w:p w:rsidR="001D2E85" w:rsidRDefault="001D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059" w:rsidRPr="005A1059" w:rsidRDefault="005A1059" w:rsidP="005A1059">
    <w:pPr>
      <w:pStyle w:val="a3"/>
      <w:tabs>
        <w:tab w:val="left" w:pos="6495"/>
      </w:tabs>
      <w:jc w:val="left"/>
      <w:rPr>
        <w:sz w:val="24"/>
      </w:rPr>
    </w:pPr>
    <w:r>
      <w:tab/>
    </w:r>
    <w:sdt>
      <w:sdtPr>
        <w:id w:val="-648050713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5A1059">
          <w:rPr>
            <w:sz w:val="24"/>
          </w:rPr>
          <w:fldChar w:fldCharType="begin"/>
        </w:r>
        <w:r w:rsidRPr="005A1059">
          <w:rPr>
            <w:sz w:val="24"/>
          </w:rPr>
          <w:instrText>PAGE   \* MERGEFORMAT</w:instrText>
        </w:r>
        <w:r w:rsidRPr="005A1059">
          <w:rPr>
            <w:sz w:val="24"/>
          </w:rPr>
          <w:fldChar w:fldCharType="separate"/>
        </w:r>
        <w:r w:rsidR="00B6776A">
          <w:rPr>
            <w:noProof/>
            <w:sz w:val="24"/>
          </w:rPr>
          <w:t>5</w:t>
        </w:r>
        <w:r w:rsidRPr="005A1059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B6776A">
      <w:rPr>
        <w:b/>
        <w:i/>
        <w:sz w:val="24"/>
      </w:rPr>
      <w:t>5</w:t>
    </w:r>
    <w:r>
      <w:rPr>
        <w:b/>
        <w:i/>
        <w:sz w:val="24"/>
      </w:rPr>
      <w:t>7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92" w:rsidRPr="00DC0F54" w:rsidRDefault="00E92B92" w:rsidP="001567CB">
    <w:pPr>
      <w:ind w:left="6372"/>
      <w:rPr>
        <w:sz w:val="24"/>
        <w:szCs w:val="24"/>
      </w:rPr>
    </w:pPr>
  </w:p>
  <w:p w:rsidR="00E92B92" w:rsidRPr="008B217E" w:rsidRDefault="00E92B92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08926AB8"/>
    <w:multiLevelType w:val="hybridMultilevel"/>
    <w:tmpl w:val="B56200B6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7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9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D72"/>
    <w:rsid w:val="0005628D"/>
    <w:rsid w:val="00066A34"/>
    <w:rsid w:val="000730A2"/>
    <w:rsid w:val="000740C5"/>
    <w:rsid w:val="00077103"/>
    <w:rsid w:val="000803CC"/>
    <w:rsid w:val="0008087D"/>
    <w:rsid w:val="00081529"/>
    <w:rsid w:val="000817CD"/>
    <w:rsid w:val="000830B2"/>
    <w:rsid w:val="000837BF"/>
    <w:rsid w:val="00084A96"/>
    <w:rsid w:val="00085F43"/>
    <w:rsid w:val="0008680F"/>
    <w:rsid w:val="00086907"/>
    <w:rsid w:val="00087C33"/>
    <w:rsid w:val="00090BC3"/>
    <w:rsid w:val="00092D7A"/>
    <w:rsid w:val="000933C2"/>
    <w:rsid w:val="00093EAF"/>
    <w:rsid w:val="00095FB3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1E19"/>
    <w:rsid w:val="000F3186"/>
    <w:rsid w:val="000F3753"/>
    <w:rsid w:val="000F3FC8"/>
    <w:rsid w:val="000F6F37"/>
    <w:rsid w:val="000F7995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67CB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90659"/>
    <w:rsid w:val="0019290B"/>
    <w:rsid w:val="00193D3A"/>
    <w:rsid w:val="00195A21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44D7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2E85"/>
    <w:rsid w:val="001D4AEB"/>
    <w:rsid w:val="001D7F67"/>
    <w:rsid w:val="001E035C"/>
    <w:rsid w:val="001E32E9"/>
    <w:rsid w:val="001E3ED2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22A5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00E3"/>
    <w:rsid w:val="002412A5"/>
    <w:rsid w:val="00251660"/>
    <w:rsid w:val="00251835"/>
    <w:rsid w:val="002528EC"/>
    <w:rsid w:val="00253BA0"/>
    <w:rsid w:val="00254D7E"/>
    <w:rsid w:val="00255B4D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41937"/>
    <w:rsid w:val="003430F3"/>
    <w:rsid w:val="003449F5"/>
    <w:rsid w:val="00353020"/>
    <w:rsid w:val="00353542"/>
    <w:rsid w:val="00354977"/>
    <w:rsid w:val="00354BB4"/>
    <w:rsid w:val="003559CF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831E9"/>
    <w:rsid w:val="00384736"/>
    <w:rsid w:val="003853FE"/>
    <w:rsid w:val="003857B9"/>
    <w:rsid w:val="00385D42"/>
    <w:rsid w:val="003862A9"/>
    <w:rsid w:val="0039692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524F"/>
    <w:rsid w:val="003E6C5B"/>
    <w:rsid w:val="003F0D17"/>
    <w:rsid w:val="003F117F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A39"/>
    <w:rsid w:val="00427E1E"/>
    <w:rsid w:val="00427ECE"/>
    <w:rsid w:val="0043431D"/>
    <w:rsid w:val="00440CE7"/>
    <w:rsid w:val="00443515"/>
    <w:rsid w:val="00445238"/>
    <w:rsid w:val="00447298"/>
    <w:rsid w:val="00450877"/>
    <w:rsid w:val="00455345"/>
    <w:rsid w:val="00455840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5111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D100B"/>
    <w:rsid w:val="004D30A0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3C2D"/>
    <w:rsid w:val="004F6102"/>
    <w:rsid w:val="00502689"/>
    <w:rsid w:val="00503DDE"/>
    <w:rsid w:val="0051344B"/>
    <w:rsid w:val="0051587F"/>
    <w:rsid w:val="00515FD3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368C1"/>
    <w:rsid w:val="00545079"/>
    <w:rsid w:val="0054560F"/>
    <w:rsid w:val="0054676B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48F2"/>
    <w:rsid w:val="005952D7"/>
    <w:rsid w:val="00595CC4"/>
    <w:rsid w:val="005A1059"/>
    <w:rsid w:val="005A2D93"/>
    <w:rsid w:val="005A424A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5B93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7B2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583C"/>
    <w:rsid w:val="006E71A5"/>
    <w:rsid w:val="006F251F"/>
    <w:rsid w:val="006F5B5B"/>
    <w:rsid w:val="006F66E6"/>
    <w:rsid w:val="006F6FEC"/>
    <w:rsid w:val="00701237"/>
    <w:rsid w:val="007139A0"/>
    <w:rsid w:val="00715AF7"/>
    <w:rsid w:val="0071664B"/>
    <w:rsid w:val="00720EBF"/>
    <w:rsid w:val="0072217B"/>
    <w:rsid w:val="00723ADE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742"/>
    <w:rsid w:val="0075681F"/>
    <w:rsid w:val="00757C5C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8C4"/>
    <w:rsid w:val="007D5B5E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36720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A5B26"/>
    <w:rsid w:val="008B0124"/>
    <w:rsid w:val="008B0507"/>
    <w:rsid w:val="008B217E"/>
    <w:rsid w:val="008B3A2E"/>
    <w:rsid w:val="008B4A2B"/>
    <w:rsid w:val="008B5BAD"/>
    <w:rsid w:val="008C1E8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D4777"/>
    <w:rsid w:val="008E014E"/>
    <w:rsid w:val="008E2683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072C9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589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3B8D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38D5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963F8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00E"/>
    <w:rsid w:val="00B658AC"/>
    <w:rsid w:val="00B65FA1"/>
    <w:rsid w:val="00B676EC"/>
    <w:rsid w:val="00B6776A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2482"/>
    <w:rsid w:val="00BA59D3"/>
    <w:rsid w:val="00BA6E30"/>
    <w:rsid w:val="00BB13D6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484A"/>
    <w:rsid w:val="00C409D3"/>
    <w:rsid w:val="00C40E4C"/>
    <w:rsid w:val="00C4194E"/>
    <w:rsid w:val="00C42D0D"/>
    <w:rsid w:val="00C43066"/>
    <w:rsid w:val="00C43D4E"/>
    <w:rsid w:val="00C43D55"/>
    <w:rsid w:val="00C43D97"/>
    <w:rsid w:val="00C43DDE"/>
    <w:rsid w:val="00C443CB"/>
    <w:rsid w:val="00C46847"/>
    <w:rsid w:val="00C57084"/>
    <w:rsid w:val="00C61807"/>
    <w:rsid w:val="00C6188D"/>
    <w:rsid w:val="00C618C4"/>
    <w:rsid w:val="00C63393"/>
    <w:rsid w:val="00C66369"/>
    <w:rsid w:val="00C66553"/>
    <w:rsid w:val="00C66A74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747F"/>
    <w:rsid w:val="00CC07EB"/>
    <w:rsid w:val="00CC3397"/>
    <w:rsid w:val="00CC4880"/>
    <w:rsid w:val="00CC56B3"/>
    <w:rsid w:val="00CC67E8"/>
    <w:rsid w:val="00CC75E3"/>
    <w:rsid w:val="00CD0A59"/>
    <w:rsid w:val="00CD226B"/>
    <w:rsid w:val="00CD430D"/>
    <w:rsid w:val="00CD6A4C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66D"/>
    <w:rsid w:val="00D6633C"/>
    <w:rsid w:val="00D704F7"/>
    <w:rsid w:val="00D72171"/>
    <w:rsid w:val="00D74D97"/>
    <w:rsid w:val="00D75256"/>
    <w:rsid w:val="00D75690"/>
    <w:rsid w:val="00D8132C"/>
    <w:rsid w:val="00D81DA6"/>
    <w:rsid w:val="00D831C5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A10CF"/>
    <w:rsid w:val="00DA1174"/>
    <w:rsid w:val="00DA1244"/>
    <w:rsid w:val="00DA15A1"/>
    <w:rsid w:val="00DB0495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1D4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6B66"/>
    <w:rsid w:val="00E476C5"/>
    <w:rsid w:val="00E5157C"/>
    <w:rsid w:val="00E52666"/>
    <w:rsid w:val="00E547F1"/>
    <w:rsid w:val="00E54A72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80D7D"/>
    <w:rsid w:val="00E8373B"/>
    <w:rsid w:val="00E83E99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8E0"/>
    <w:rsid w:val="00E973E8"/>
    <w:rsid w:val="00EA0274"/>
    <w:rsid w:val="00EA27FC"/>
    <w:rsid w:val="00EA30E8"/>
    <w:rsid w:val="00EA3B1E"/>
    <w:rsid w:val="00EA4D9B"/>
    <w:rsid w:val="00EA4FD7"/>
    <w:rsid w:val="00EA7EFA"/>
    <w:rsid w:val="00EB3A11"/>
    <w:rsid w:val="00EC2E66"/>
    <w:rsid w:val="00EC3504"/>
    <w:rsid w:val="00EC40A1"/>
    <w:rsid w:val="00EC679C"/>
    <w:rsid w:val="00ED0C5B"/>
    <w:rsid w:val="00ED1BF3"/>
    <w:rsid w:val="00ED1D31"/>
    <w:rsid w:val="00ED3FD0"/>
    <w:rsid w:val="00ED7088"/>
    <w:rsid w:val="00EE41D8"/>
    <w:rsid w:val="00EE44E1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327A"/>
    <w:rsid w:val="00F07363"/>
    <w:rsid w:val="00F125F3"/>
    <w:rsid w:val="00F13363"/>
    <w:rsid w:val="00F20073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39C7"/>
    <w:rsid w:val="00F840A3"/>
    <w:rsid w:val="00F873FE"/>
    <w:rsid w:val="00F9506A"/>
    <w:rsid w:val="00FA106C"/>
    <w:rsid w:val="00FA112C"/>
    <w:rsid w:val="00FA48D9"/>
    <w:rsid w:val="00FA5046"/>
    <w:rsid w:val="00FB1BA3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3AB14B"/>
  <w15:docId w15:val="{BEF6BA16-40D1-41E1-A0E8-6B93EF84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5891</Words>
  <Characters>3358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32</cp:revision>
  <cp:lastPrinted>2026-01-01T13:38:00Z</cp:lastPrinted>
  <dcterms:created xsi:type="dcterms:W3CDTF">2021-01-26T13:38:00Z</dcterms:created>
  <dcterms:modified xsi:type="dcterms:W3CDTF">2026-01-01T13:38:00Z</dcterms:modified>
</cp:coreProperties>
</file>